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973CCA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470225">
        <w:rPr>
          <w:rFonts w:cs="Calibri"/>
          <w:b/>
          <w:caps/>
          <w:kern w:val="28"/>
        </w:rPr>
        <w:t>04090</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464207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A1E" w:rsidRPr="00524A1E">
        <w:rPr>
          <w:rFonts w:ascii="Calibri" w:hAnsi="Calibri" w:cs="Arial"/>
          <w:b/>
          <w:i/>
          <w:snapToGrid w:val="0"/>
          <w:color w:val="000000"/>
          <w:sz w:val="22"/>
          <w:szCs w:val="22"/>
        </w:rPr>
        <w:t>Roboty budowlane – przebudowa L.SN na terenie działania RE Staszów- 1 część</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B8EA13F" w:rsidR="009E5DB8" w:rsidRPr="000E30F6" w:rsidRDefault="00B24C4F" w:rsidP="00A8557F">
      <w:pPr>
        <w:pStyle w:val="NRI"/>
      </w:pPr>
      <w:r w:rsidRPr="000E30F6">
        <w:rPr>
          <w:lang w:eastAsia="pl-PL"/>
        </w:rPr>
        <w:t>OSOBA UPRAWNIONA</w:t>
      </w:r>
      <w:r w:rsidR="009E5DB8" w:rsidRPr="000E30F6">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0E30F6" w:rsidRPr="000E30F6" w14:paraId="335A9BC1" w14:textId="77777777" w:rsidTr="008E751A">
        <w:tc>
          <w:tcPr>
            <w:tcW w:w="9684" w:type="dxa"/>
            <w:gridSpan w:val="2"/>
            <w:shd w:val="clear" w:color="auto" w:fill="DBE5F1" w:themeFill="accent1" w:themeFillTint="33"/>
            <w:vAlign w:val="center"/>
          </w:tcPr>
          <w:p w14:paraId="013397FE" w14:textId="696A86A6" w:rsidR="008E751A" w:rsidRPr="000E30F6" w:rsidRDefault="008E751A" w:rsidP="000E30F6">
            <w:pPr>
              <w:spacing w:line="240" w:lineRule="auto"/>
              <w:jc w:val="center"/>
              <w:rPr>
                <w:rFonts w:asciiTheme="minorHAnsi" w:hAnsiTheme="minorHAnsi" w:cs="Arial"/>
                <w:b/>
                <w:szCs w:val="22"/>
                <w:lang w:val="de-DE" w:eastAsia="pl-PL"/>
              </w:rPr>
            </w:pPr>
            <w:r w:rsidRPr="000E30F6">
              <w:rPr>
                <w:rFonts w:asciiTheme="minorHAnsi" w:hAnsiTheme="minorHAnsi" w:cs="Arial"/>
                <w:b/>
                <w:szCs w:val="22"/>
                <w:lang w:eastAsia="pl-PL"/>
              </w:rPr>
              <w:t>Osoba uprawniona do udziału w aukcji elektronicznej</w:t>
            </w:r>
            <w:r w:rsidRPr="000E30F6">
              <w:rPr>
                <w:rStyle w:val="Odwoanieprzypisudolnego"/>
                <w:rFonts w:asciiTheme="minorHAnsi" w:hAnsiTheme="minorHAnsi" w:cs="Arial"/>
                <w:b/>
                <w:szCs w:val="22"/>
                <w:lang w:eastAsia="pl-PL"/>
              </w:rPr>
              <w:footnoteReference w:id="2"/>
            </w:r>
            <w:r w:rsidRPr="000E30F6">
              <w:rPr>
                <w:rFonts w:asciiTheme="minorHAnsi" w:hAnsiTheme="minorHAnsi" w:cs="Arial"/>
                <w:b/>
                <w:szCs w:val="22"/>
                <w:highlight w:val="yellow"/>
                <w:lang w:eastAsia="pl-PL"/>
              </w:rPr>
              <w:br/>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6F475C0C" w:rsidR="00742C11" w:rsidRPr="00742C11" w:rsidRDefault="00742C11" w:rsidP="00A8557F">
      <w:pPr>
        <w:pStyle w:val="Nr"/>
      </w:pPr>
      <w:r w:rsidRPr="00742C11">
        <w:t xml:space="preserve">Część nr </w:t>
      </w:r>
      <w:r w:rsidR="00470225">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77777777"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r w:rsidRPr="000E30F6">
        <w:rPr>
          <w:rFonts w:asciiTheme="minorHAnsi" w:hAnsiTheme="minorHAnsi" w:cstheme="minorHAnsi"/>
        </w:rPr>
        <w:t>jeśli dotyczy, w przypadku dopuszczenia podwykonawstwa</w:t>
      </w:r>
    </w:p>
    <w:p w14:paraId="5EB2EB9D" w14:textId="58885262" w:rsidR="00CF4476" w:rsidRPr="00842D63" w:rsidRDefault="00065F8B"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65F8B"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65F8B"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65F8B"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25D00F35"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 zł zostało wniesione w formie …............................................ </w:t>
      </w:r>
      <w:bookmarkStart w:id="5" w:name="_GoBack"/>
      <w:bookmarkEnd w:id="5"/>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582C8" w14:textId="77777777" w:rsidR="00065F8B" w:rsidRDefault="00065F8B" w:rsidP="004A302B">
      <w:pPr>
        <w:spacing w:line="240" w:lineRule="auto"/>
      </w:pPr>
      <w:r>
        <w:separator/>
      </w:r>
    </w:p>
  </w:endnote>
  <w:endnote w:type="continuationSeparator" w:id="0">
    <w:p w14:paraId="62728588" w14:textId="77777777" w:rsidR="00065F8B" w:rsidRDefault="00065F8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50357A4"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E30F6">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E30F6">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76BD8" w14:textId="77777777" w:rsidR="00065F8B" w:rsidRDefault="00065F8B" w:rsidP="004A302B">
      <w:pPr>
        <w:spacing w:line="240" w:lineRule="auto"/>
      </w:pPr>
      <w:r>
        <w:separator/>
      </w:r>
    </w:p>
  </w:footnote>
  <w:footnote w:type="continuationSeparator" w:id="0">
    <w:p w14:paraId="259DD9D2" w14:textId="77777777" w:rsidR="00065F8B" w:rsidRDefault="00065F8B"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065F8B"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F8B"/>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0F6"/>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225"/>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A1E"/>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1132"/>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POST/DYS/OR/GZ/04090/2025                         </dmsv2SWPP2ObjectNumber>
    <dmsv2SWPP2SumMD5 xmlns="http://schemas.microsoft.com/sharepoint/v3">26f659af55535b750cee04447310d85f</dmsv2SWPP2SumMD5>
    <dmsv2BaseMoved xmlns="http://schemas.microsoft.com/sharepoint/v3">false</dmsv2BaseMoved>
    <dmsv2BaseIsSensitive xmlns="http://schemas.microsoft.com/sharepoint/v3">true</dmsv2BaseIsSensitive>
    <dmsv2SWPP2IDSWPP2 xmlns="http://schemas.microsoft.com/sharepoint/v3">698579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23771337</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DPFVW34YURAE-1996658973-8984</_dlc_DocId>
    <_dlc_DocIdUrl xmlns="a19cb1c7-c5c7-46d4-85ae-d83685407bba">
      <Url>https://swpp2.dms.gkpge.pl/sites/40/_layouts/15/DocIdRedir.aspx?ID=DPFVW34YURAE-1996658973-8984</Url>
      <Description>DPFVW34YURAE-1996658973-8984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0CC2851-384E-4946-A85A-49E676C70AAD}"/>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ADA1316-4E53-4130-8F08-EC191BBB85BE}">
  <ds:schemaRefs>
    <ds:schemaRef ds:uri="http://schemas.microsoft.com/sharepoint/events"/>
  </ds:schemaRefs>
</ds:datastoreItem>
</file>

<file path=customXml/itemProps6.xml><?xml version="1.0" encoding="utf-8"?>
<ds:datastoreItem xmlns:ds="http://schemas.openxmlformats.org/officeDocument/2006/customXml" ds:itemID="{F950DCBE-9797-4B54-8047-8560380B5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1193</Words>
  <Characters>7163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10</cp:revision>
  <cp:lastPrinted>2020-02-27T07:25:00Z</cp:lastPrinted>
  <dcterms:created xsi:type="dcterms:W3CDTF">2025-03-18T07:04:00Z</dcterms:created>
  <dcterms:modified xsi:type="dcterms:W3CDTF">2025-11-19T08:39:00Z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0aceb9ea-ce6d-456d-bf9c-19029869d32c</vt:lpwstr>
  </property>
</Properties>
</file>